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</w:t>
      </w:r>
      <w:r w:rsidR="00B177F1">
        <w:rPr>
          <w:rFonts w:ascii="Garamond" w:hAnsi="Garamond"/>
        </w:rPr>
        <w:t>3</w:t>
      </w:r>
      <w:r w:rsidR="009D518B">
        <w:rPr>
          <w:rFonts w:ascii="Garamond" w:hAnsi="Garamond"/>
        </w:rPr>
        <w:t>3</w:t>
      </w:r>
      <w:r w:rsidR="00160102">
        <w:rPr>
          <w:rFonts w:ascii="Garamond" w:hAnsi="Garamond"/>
        </w:rPr>
        <w:t xml:space="preserve"> </w:t>
      </w:r>
      <w:permStart w:id="1394671944" w:edGrp="everyone"/>
      <w:permEnd w:id="139467194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AF1472" w:rsidRDefault="00D21250" w:rsidP="00F335A1">
      <w:pPr>
        <w:spacing w:after="0"/>
        <w:ind w:left="709"/>
        <w:jc w:val="both"/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116219198" w:edGrp="everyone"/>
      <w:r w:rsidR="00AF1472">
        <w:t>TESTOVACÍ TECHNIKA s.r.o.</w:t>
      </w:r>
    </w:p>
    <w:p w:rsidR="00D21250" w:rsidRPr="00DD6056" w:rsidRDefault="00D21250" w:rsidP="00AF1472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AF1472" w:rsidRPr="00AF1472">
        <w:t>Československé armády 923/15, 290 01 Poděbrady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AF1472">
        <w:t>Ing. Bohumil</w:t>
      </w:r>
      <w:bookmarkStart w:id="0" w:name="_GoBack"/>
      <w:bookmarkEnd w:id="0"/>
      <w:r w:rsidR="00AF1472">
        <w:t xml:space="preserve"> Kvapil, jednatel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AF1472">
        <w:t>26129507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AF1472">
        <w:t>CZ26129507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AF1472" w:rsidRPr="00235E19">
        <w:t>Československá obchodní banka, a. s.</w:t>
      </w:r>
    </w:p>
    <w:p w:rsidR="00AF1472" w:rsidRDefault="00D21250" w:rsidP="0049662A">
      <w:pPr>
        <w:ind w:left="709"/>
        <w:jc w:val="both"/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AF1472" w:rsidRPr="00235E19">
        <w:t>161890649/0300</w:t>
      </w:r>
    </w:p>
    <w:p w:rsidR="00D21250" w:rsidRPr="0049662A" w:rsidRDefault="0049662A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AF1472">
        <w:t>Městským soudem v Praze</w:t>
      </w:r>
      <w:r w:rsidR="00AF1472" w:rsidRPr="00AF1472">
        <w:t>, oddíl C vložka 72744</w:t>
      </w:r>
    </w:p>
    <w:permEnd w:id="111621919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C1AC2">
        <w:rPr>
          <w:rFonts w:ascii="Garamond" w:hAnsi="Garamond" w:cs="Arial"/>
          <w:b/>
          <w:bCs/>
        </w:rPr>
        <w:t>2</w:t>
      </w:r>
      <w:r w:rsidR="009D518B">
        <w:rPr>
          <w:rFonts w:ascii="Garamond" w:hAnsi="Garamond" w:cs="Arial"/>
          <w:b/>
          <w:bCs/>
        </w:rPr>
        <w:t>8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E1202">
        <w:rPr>
          <w:rFonts w:ascii="Garamond" w:hAnsi="Garamond"/>
          <w:b/>
        </w:rPr>
        <w:t xml:space="preserve">60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44540819" w:edGrp="everyone"/>
      <w:r w:rsidR="00AF1472">
        <w:t>Ing. Martin Šimůnek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</w:t>
      </w:r>
      <w:r w:rsidR="00AF1472">
        <w:t>m.simunek@teste.cz</w:t>
      </w:r>
      <w:r w:rsidR="004C5E48" w:rsidRPr="00DD6056">
        <w:rPr>
          <w:rFonts w:ascii="Garamond" w:hAnsi="Garamond" w:cs="Arial"/>
        </w:rPr>
        <w:t xml:space="preserve">, telefon </w:t>
      </w:r>
      <w:r w:rsidR="00AF1472">
        <w:t>730519988.</w:t>
      </w:r>
    </w:p>
    <w:permEnd w:id="54454081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AF1472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831143867" w:edGrp="everyone"/>
      <w:r>
        <w:t>25120</w:t>
      </w:r>
      <w:r w:rsidR="00080F29" w:rsidRPr="00DD6056">
        <w:rPr>
          <w:rFonts w:ascii="Garamond" w:hAnsi="Garamond" w:cs="Arial"/>
        </w:rPr>
        <w:t xml:space="preserve">,- Kč bez DPH (slovy: </w:t>
      </w:r>
      <w:r>
        <w:t>dvacetpěttisícjednostodvacet</w:t>
      </w:r>
      <w:r w:rsidR="00080F29" w:rsidRPr="00DD6056">
        <w:rPr>
          <w:rFonts w:ascii="Garamond" w:hAnsi="Garamond" w:cs="Arial"/>
        </w:rPr>
        <w:t xml:space="preserve"> korun českých</w:t>
      </w:r>
      <w:r w:rsidR="00DA5B83" w:rsidRPr="00DD6056">
        <w:rPr>
          <w:rFonts w:ascii="Garamond" w:hAnsi="Garamond" w:cs="Arial"/>
        </w:rPr>
        <w:t>);</w:t>
      </w:r>
      <w:r w:rsidR="00080F29" w:rsidRPr="00DD6056">
        <w:rPr>
          <w:rFonts w:ascii="Garamond" w:hAnsi="Garamond" w:cs="Arial"/>
        </w:rPr>
        <w:t xml:space="preserve"> </w:t>
      </w:r>
    </w:p>
    <w:permEnd w:id="83114386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lastRenderedPageBreak/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F1472" w:rsidP="00A02AB2">
            <w:pPr>
              <w:spacing w:after="0"/>
              <w:jc w:val="both"/>
            </w:pPr>
            <w:permStart w:id="57544514" w:edGrp="everyone"/>
            <w:r>
              <w:t>TESTOVACÍ TECHNIKA s.r.o.</w:t>
            </w:r>
          </w:p>
          <w:p w:rsidR="00AF1472" w:rsidRDefault="00AF147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Ing. Bohumil Kvapil</w:t>
            </w:r>
          </w:p>
          <w:permEnd w:id="57544514"/>
          <w:p w:rsidR="00FD1767" w:rsidRPr="00BA0E31" w:rsidRDefault="00FD1767" w:rsidP="00A02AB2">
            <w:pPr>
              <w:spacing w:after="0"/>
              <w:rPr>
                <w:rFonts w:ascii="Garamond" w:hAnsi="Garamond"/>
                <w:szCs w:val="20"/>
              </w:rPr>
            </w:pP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6F6" w:rsidRDefault="003746F6" w:rsidP="001B2927">
      <w:pPr>
        <w:spacing w:after="0" w:line="240" w:lineRule="auto"/>
      </w:pPr>
      <w:r>
        <w:separator/>
      </w:r>
    </w:p>
  </w:endnote>
  <w:endnote w:type="continuationSeparator" w:id="0">
    <w:p w:rsidR="003746F6" w:rsidRDefault="003746F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6F6" w:rsidRDefault="003746F6" w:rsidP="001B2927">
      <w:pPr>
        <w:spacing w:after="0" w:line="240" w:lineRule="auto"/>
      </w:pPr>
      <w:r>
        <w:separator/>
      </w:r>
    </w:p>
  </w:footnote>
  <w:footnote w:type="continuationSeparator" w:id="0">
    <w:p w:rsidR="003746F6" w:rsidRDefault="003746F6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cumentProtection w:edit="readOnly" w:formatting="1" w:enforcement="1" w:cryptProviderType="rsaFull" w:cryptAlgorithmClass="hash" w:cryptAlgorithmType="typeAny" w:cryptAlgorithmSid="4" w:cryptSpinCount="100000" w:hash="Yzdidt1H6cK50bigFbfRyWLaFVc=" w:salt="396i2j5gs/p2eDVY26Jtu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6F6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1472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ADF8CA"/>
  <w15:docId w15:val="{4AE5A143-0C2D-4590-BCE3-0071D2C3C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FiGr3E4CXJamQdKwa+DFAmHx/RY=</DigestValue>
    </Reference>
    <Reference URI="#idOfficeObject" Type="http://www.w3.org/2000/09/xmldsig#Object">
      <DigestMethod Algorithm="http://www.w3.org/2000/09/xmldsig#sha1"/>
      <DigestValue>Nxr9iCqDGvlmOe4FTQlcN5M0Z78=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ktWlAviPDI+CEVDTJVLzNvYfPVc=</DigestValue>
    </Reference>
  </SignedInfo>
  <SignatureValue>GEyxIMresrnGJ7mlefTo1zC9sEnWojgkuwpvLeXjp6mot9Sl9pc1caAsrPlbEmbrYktDa0sEjmjq
3sanfpOapGqbqCPLeGmj6ZrwCjuavy9QaT3Y10SBsxDB0ozXH/GEDlwLhNzpapBCk8KLFFo/tvsq
gGHViLW4OjIkZVJ+8w1LCCbm3MuZvCRu2aFbzdWmqOspNy3eL+e8SRzGt7POkRW7xTMQ3kzqYXew
XURUKXPE5dOOJsgXnT2kKCghzhcoEPI6jLMpoSW54Dl0d1Rq8c3l6ZOeoNQhMsWGfEIsudcAKOwl
rbLFLfGjXRyj7d/EUNvpJBLAVLkgEBUuC0viqQ==</SignatureValue>
  <KeyInfo>
    <X509Data>
      <X509Certificate>MIIHtTCCBp2gAwIBAgIDTv6QMA0GCSqGSIb3DQEBCwUAMF8xCzAJBgNVBAYTAkNaMSwwKgYDVQQK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8v0Xva2CBkBmA65CgFn8g2Gk7/I=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tI+QaVJAK5M+S2G2N0LizYM8s+I=</DigestValue>
      </Reference>
      <Reference URI="/word/styles.xml?ContentType=application/vnd.openxmlformats-officedocument.wordprocessingml.styles+xml">
        <DigestMethod Algorithm="http://www.w3.org/2000/09/xmldsig#sha1"/>
        <DigestValue>H2E9q3kJC5LDsMBE83u8Oxn5f9s=</DigestValue>
      </Reference>
      <Reference URI="/word/numbering.xml?ContentType=application/vnd.openxmlformats-officedocument.wordprocessingml.numbering+xml">
        <DigestMethod Algorithm="http://www.w3.org/2000/09/xmldsig#sha1"/>
        <DigestValue>WeXFV8Bc3WZ0E09KPFcbX9Fq8jk=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footnotes.xml?ContentType=application/vnd.openxmlformats-officedocument.wordprocessingml.footnotes+xml">
        <DigestMethod Algorithm="http://www.w3.org/2000/09/xmldsig#sha1"/>
        <DigestValue>5CkzAYrQVPuix6ffNU+ej5Id/+A=</DigestValue>
      </Reference>
      <Reference URI="/word/footer1.xml?ContentType=application/vnd.openxmlformats-officedocument.wordprocessingml.footer+xml">
        <DigestMethod Algorithm="http://www.w3.org/2000/09/xmldsig#sha1"/>
        <DigestValue>ssCO+45Vbx+f44ZS7V5WGuqDeW4=</DigestValue>
      </Reference>
      <Reference URI="/word/document.xml?ContentType=application/vnd.openxmlformats-officedocument.wordprocessingml.document.main+xml">
        <DigestMethod Algorithm="http://www.w3.org/2000/09/xmldsig#sha1"/>
        <DigestValue>+yXfzgdhgxnmRXu3pmy/OgH86xQ=</DigestValue>
      </Reference>
      <Reference URI="/word/webSettings.xml?ContentType=application/vnd.openxmlformats-officedocument.wordprocessingml.webSettings+xml">
        <DigestMethod Algorithm="http://www.w3.org/2000/09/xmldsig#sha1"/>
        <DigestValue>2U68NNydop+VDuCTPMgQs9WneiM=</DigestValue>
      </Reference>
      <Reference URI="/word/endnotes.xml?ContentType=application/vnd.openxmlformats-officedocument.wordprocessingml.endnotes+xml">
        <DigestMethod Algorithm="http://www.w3.org/2000/09/xmldsig#sha1"/>
        <DigestValue>aqsGTepVuWzDQCIlklH1RMSFwBA=</DigestValue>
      </Reference>
      <Reference URI="/word/header1.xml?ContentType=application/vnd.openxmlformats-officedocument.wordprocessingml.header+xml">
        <DigestMethod Algorithm="http://www.w3.org/2000/09/xmldsig#sha1"/>
        <DigestValue>un8bCkPgx7bsSEkv0/P0lQ1LOp0=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2020-04-14T10:03:07Z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2020-04-14T10:03:07Z</xd:SigningTime>
          <xd:SigningCertificate>
            <xd:Cert>
              <xd:CertDigest>
                <DigestMethod Algorithm="http://www.w3.org/2000/09/xmldsig#sha1"/>
                <DigestValue>sZYd0H2HuUEKY2aA2YoKICt4PO4=</DigestValue>
              </xd:CertDigest>
              <xd:IssuerSerial>
                <X509IssuerName>CN=PostSignum Qualified CA 3, O="Česká pošta, s.p. [IČ 47114983]", C=CZ</X509IssuerName>
                <X509SerialNumber>5176976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syee/BlROyqnEU3QF+8wXtMmuio=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4yiTTgxTYdwMyG12BM0UJNKGk6M=</DigestValue>
    </Reference>
  </SignedInfo>
  <SignatureValue>fr5Efql+k491LpdTaKdfrB1nRb8hlkdhKxhuidAlA4n9PkIema8oM6OYo1a1EVYDz56rx+XzX3QI
IfyoQbsMNfIwh4BbBAqjDiCS4hv9kBcwx3vnFGODcpDqphDDHGYqBai8dg5u//3hdZER13j/lamz
gHpjZsilJV2GqSq8VDnMuWsgQyttEFM0vordRMap048bY/XsYlSl8hTl2t6YZKxxn3h5LKoYxYRT
sezaDnb3VTmX2rw/Vb5j19GPc6ChkBOkihH94pWhlAzPkFJ+nWw9xTmboOY/WUTLhU7EFnGFWvfm
cEXNDt5ltUf4qwoIPlvJdMifekNX3O/AjzuuYA==</SignatureValue>
  <KeyInfo>
    <X509Data>
      <X509Certificate>MIIImTCCBoGgAwIBAgIEAVEx2zANBgkqhkiG9w0BAQsFADBpMQswCQYDVQQGEwJDWjEXMBUGA1UE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8v0Xva2CBkBmA65CgFn8g2Gk7/I=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tI+QaVJAK5M+S2G2N0LizYM8s+I=</DigestValue>
      </Reference>
      <Reference URI="/word/styles.xml?ContentType=application/vnd.openxmlformats-officedocument.wordprocessingml.styles+xml">
        <DigestMethod Algorithm="http://www.w3.org/2000/09/xmldsig#sha1"/>
        <DigestValue>H2E9q3kJC5LDsMBE83u8Oxn5f9s=</DigestValue>
      </Reference>
      <Reference URI="/word/numbering.xml?ContentType=application/vnd.openxmlformats-officedocument.wordprocessingml.numbering+xml">
        <DigestMethod Algorithm="http://www.w3.org/2000/09/xmldsig#sha1"/>
        <DigestValue>WeXFV8Bc3WZ0E09KPFcbX9Fq8jk=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footnotes.xml?ContentType=application/vnd.openxmlformats-officedocument.wordprocessingml.footnotes+xml">
        <DigestMethod Algorithm="http://www.w3.org/2000/09/xmldsig#sha1"/>
        <DigestValue>5CkzAYrQVPuix6ffNU+ej5Id/+A=</DigestValue>
      </Reference>
      <Reference URI="/word/footer1.xml?ContentType=application/vnd.openxmlformats-officedocument.wordprocessingml.footer+xml">
        <DigestMethod Algorithm="http://www.w3.org/2000/09/xmldsig#sha1"/>
        <DigestValue>ssCO+45Vbx+f44ZS7V5WGuqDeW4=</DigestValue>
      </Reference>
      <Reference URI="/word/document.xml?ContentType=application/vnd.openxmlformats-officedocument.wordprocessingml.document.main+xml">
        <DigestMethod Algorithm="http://www.w3.org/2000/09/xmldsig#sha1"/>
        <DigestValue>+yXfzgdhgxnmRXu3pmy/OgH86xQ=</DigestValue>
      </Reference>
      <Reference URI="/word/webSettings.xml?ContentType=application/vnd.openxmlformats-officedocument.wordprocessingml.webSettings+xml">
        <DigestMethod Algorithm="http://www.w3.org/2000/09/xmldsig#sha1"/>
        <DigestValue>2U68NNydop+VDuCTPMgQs9WneiM=</DigestValue>
      </Reference>
      <Reference URI="/word/endnotes.xml?ContentType=application/vnd.openxmlformats-officedocument.wordprocessingml.endnotes+xml">
        <DigestMethod Algorithm="http://www.w3.org/2000/09/xmldsig#sha1"/>
        <DigestValue>aqsGTepVuWzDQCIlklH1RMSFwBA=</DigestValue>
      </Reference>
      <Reference URI="/word/header1.xml?ContentType=application/vnd.openxmlformats-officedocument.wordprocessingml.header+xml">
        <DigestMethod Algorithm="http://www.w3.org/2000/09/xmldsig#sha1"/>
        <DigestValue>un8bCkPgx7bsSEkv0/P0lQ1LOp0=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2020-04-29T11:16:43Z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2020-04-29T11:16:43Z</xd:SigningTime>
          <xd:SigningCertificate>
            <xd:Cert>
              <xd:CertDigest>
                <DigestMethod Algorithm="http://www.w3.org/2000/09/xmldsig#sha1"/>
                <DigestValue>7twxT16IoryL2z0Vkk7wpvm28l8=</DigestValue>
              </xd:CertDigest>
              <xd:IssuerSerial>
                <X509IssuerName>CN=PostSignum Qualified CA 4, O="Česká pošta, s.p.", OID.2.5.4.97=NTRCZ-47114983, C=CZ</X509IssuerName>
                <X509SerialNumber>22098395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AEE10-969D-459D-9E2F-8A536915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9</Pages>
  <Words>3161</Words>
  <Characters>18656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Martin Simunek</cp:lastModifiedBy>
  <cp:revision>55</cp:revision>
  <cp:lastPrinted>2014-05-16T09:23:00Z</cp:lastPrinted>
  <dcterms:created xsi:type="dcterms:W3CDTF">2019-05-14T14:09:00Z</dcterms:created>
  <dcterms:modified xsi:type="dcterms:W3CDTF">2020-04-14T09:14:00Z</dcterms:modified>
</cp:coreProperties>
</file>